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77777777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045A9075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BE552C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BE552C">
        <w:rPr>
          <w:rFonts w:ascii="Tahoma" w:eastAsia="Tahoma" w:hAnsi="Tahoma" w:cs="Tahoma"/>
          <w:b/>
          <w:color w:val="000000"/>
          <w:sz w:val="20"/>
          <w:szCs w:val="20"/>
        </w:rPr>
        <w:t>4</w:t>
      </w:r>
      <w:r w:rsidR="00DD1FDC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0CF00BD0" w14:textId="77777777" w:rsidR="00AB45C1" w:rsidRDefault="00AB45C1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56EA5EA3" w14:textId="77777777" w:rsidR="00BE552C" w:rsidRPr="00550C74" w:rsidRDefault="00BE552C" w:rsidP="00BE552C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r w:rsidRPr="00550C74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783D8627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6B50786E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Gminy Cedry Wielkie</w:t>
      </w:r>
    </w:p>
    <w:p w14:paraId="09291451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07FD20C0" w14:textId="77777777" w:rsidR="00BE552C" w:rsidRPr="00550C74" w:rsidRDefault="00BE552C" w:rsidP="00BE552C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14DE1781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27387AB8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Urząd Gminy Cedry Wielkie </w:t>
      </w:r>
    </w:p>
    <w:p w14:paraId="3CC8A9EE" w14:textId="77777777" w:rsidR="00BE552C" w:rsidRPr="00550C74" w:rsidRDefault="00BE552C" w:rsidP="00BE552C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62228094" w14:textId="792BD511" w:rsidR="00AB45C1" w:rsidRDefault="00BE552C" w:rsidP="00BE552C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83-020 Cedry Wielkie  </w:t>
      </w:r>
    </w:p>
    <w:p w14:paraId="60AB8ECC" w14:textId="77777777" w:rsidR="001C3D22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Default="00AB45C1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Default="00AB45C1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Default="00AB45C1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Default="00AB45C1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Default="00AB45C1">
      <w:pPr>
        <w:spacing w:after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Default="00AB45C1">
      <w:pPr>
        <w:spacing w:line="360" w:lineRule="auto"/>
        <w:jc w:val="center"/>
      </w:pPr>
      <w:r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Default="00AB45C1">
      <w:pPr>
        <w:spacing w:before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57C0030B" w14:textId="21A2C304" w:rsidR="00AB45C1" w:rsidRPr="006D4813" w:rsidRDefault="00AB45C1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6D4813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6D4813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6D4813">
        <w:rPr>
          <w:rFonts w:ascii="Tahoma" w:hAnsi="Tahoma" w:cs="Tahoma"/>
          <w:b/>
          <w:bCs/>
          <w:sz w:val="20"/>
          <w:szCs w:val="20"/>
          <w:lang w:val="pl-PL"/>
        </w:rPr>
        <w:t>pn. „</w:t>
      </w:r>
      <w:r w:rsidR="006D4813" w:rsidRPr="006D4813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Budowa stadionu sportowego w miejscowości Cedry Wielkie, Gmina Cedry Wielkie</w:t>
      </w:r>
      <w:r w:rsidR="002C0137" w:rsidRPr="006D4813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</w:t>
      </w:r>
      <w:r w:rsidR="001C3D22" w:rsidRPr="006D4813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 w:rsidRPr="006D4813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6D4813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C41A79E" w14:textId="77777777" w:rsidR="00AB45C1" w:rsidRPr="006D4813" w:rsidRDefault="00AB45C1">
      <w:pPr>
        <w:tabs>
          <w:tab w:val="left" w:pos="879"/>
        </w:tabs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7DC84471" w14:textId="77777777" w:rsidR="00AB45C1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  <w:bookmarkStart w:id="0" w:name="_GoBack"/>
      <w:bookmarkEnd w:id="0"/>
    </w:p>
    <w:p w14:paraId="06F6A08F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3E7A4B04" w14:textId="33B2E77A" w:rsidR="00AB45C1" w:rsidRDefault="00AB45C1">
      <w:pPr>
        <w:pStyle w:val="Akapitzlist"/>
        <w:spacing w:line="360" w:lineRule="auto"/>
        <w:ind w:left="0"/>
      </w:pPr>
      <w:r>
        <w:rPr>
          <w:rFonts w:ascii="Tahoma" w:hAnsi="Tahoma" w:cs="Tahoma"/>
          <w:sz w:val="20"/>
          <w:szCs w:val="20"/>
          <w:lang w:val="pl-PL"/>
        </w:rPr>
        <w:t xml:space="preserve">Oświadczam, że nie podlegam wykluczeniu z postępowania na podstawie art. 108 ust 1 </w:t>
      </w:r>
      <w:r w:rsidR="006165DD">
        <w:rPr>
          <w:rFonts w:ascii="Tahoma" w:hAnsi="Tahoma" w:cs="Tahoma"/>
          <w:sz w:val="20"/>
          <w:szCs w:val="20"/>
          <w:lang w:val="pl-PL"/>
        </w:rPr>
        <w:t xml:space="preserve">oraz 109 ust. 1 pkt 4) </w:t>
      </w:r>
      <w:r>
        <w:rPr>
          <w:rFonts w:ascii="Tahoma" w:hAnsi="Tahoma" w:cs="Tahoma"/>
          <w:sz w:val="20"/>
          <w:szCs w:val="20"/>
          <w:lang w:val="pl-PL"/>
        </w:rPr>
        <w:t>ustawy PZP.</w:t>
      </w:r>
    </w:p>
    <w:p w14:paraId="749CB3B7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3AA75676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40ACC4C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3F0522CA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431470D4" w14:textId="664ECBEB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165E65">
        <w:rPr>
          <w:rFonts w:ascii="Tahoma" w:hAnsi="Tahoma" w:cs="Tahoma"/>
          <w:sz w:val="20"/>
          <w:szCs w:val="20"/>
          <w:lang w:val="pl-PL"/>
        </w:rPr>
        <w:tab/>
      </w:r>
      <w:r w:rsidR="00165E65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02395FDE" w14:textId="172E86DB" w:rsidR="00AB45C1" w:rsidRDefault="00165E65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(podpis)</w:t>
      </w:r>
    </w:p>
    <w:p w14:paraId="6E1F7BDF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34CC1D6C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159183D7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7777777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Default="00AB45C1">
      <w:pPr>
        <w:shd w:val="clear" w:color="auto" w:fill="BFBFBF"/>
        <w:spacing w:line="276" w:lineRule="auto"/>
      </w:pPr>
      <w:r>
        <w:rPr>
          <w:rFonts w:ascii="Tahoma" w:hAnsi="Tahoma" w:cs="Tahoma"/>
          <w:i/>
          <w:sz w:val="18"/>
          <w:szCs w:val="16"/>
          <w:lang w:val="pl-PL"/>
        </w:rPr>
        <w:t>[</w:t>
      </w:r>
      <w:r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3296772" w14:textId="77777777" w:rsidR="00AB45C1" w:rsidRDefault="00AB45C1">
      <w:pPr>
        <w:spacing w:before="57" w:after="57"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>
        <w:rPr>
          <w:rFonts w:ascii="Tahoma" w:hAnsi="Tahoma" w:cs="Tahoma"/>
          <w:i/>
          <w:sz w:val="16"/>
          <w:szCs w:val="16"/>
          <w:lang w:val="pl-PL"/>
        </w:rPr>
        <w:t xml:space="preserve">(podać mającą zastosowanie podstawę wykluczenia spośród wymienionych w art. </w:t>
      </w:r>
      <w:r>
        <w:rPr>
          <w:rFonts w:ascii="Tahoma" w:hAnsi="Tahoma" w:cs="Tahoma"/>
          <w:bCs/>
          <w:iCs/>
          <w:sz w:val="16"/>
          <w:szCs w:val="16"/>
          <w:lang w:val="pl-PL"/>
        </w:rPr>
        <w:t xml:space="preserve">108 ust. 1 </w:t>
      </w:r>
      <w:r>
        <w:rPr>
          <w:rFonts w:ascii="Tahoma" w:hAnsi="Tahoma" w:cs="Tahoma"/>
          <w:i/>
          <w:sz w:val="16"/>
          <w:szCs w:val="16"/>
          <w:lang w:val="pl-PL"/>
        </w:rPr>
        <w:t>ustawy PZP)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. </w:t>
      </w:r>
      <w:r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Default="00AB45C1">
      <w:pPr>
        <w:spacing w:line="360" w:lineRule="auto"/>
        <w:ind w:left="5664"/>
        <w:jc w:val="both"/>
      </w:pPr>
    </w:p>
    <w:p w14:paraId="441B2545" w14:textId="77777777" w:rsidR="00AB45C1" w:rsidRDefault="00AB45C1">
      <w:pPr>
        <w:spacing w:line="360" w:lineRule="auto"/>
        <w:ind w:left="5664"/>
        <w:jc w:val="both"/>
      </w:pPr>
    </w:p>
    <w:p w14:paraId="60719265" w14:textId="77777777" w:rsidR="00AB45C1" w:rsidRDefault="00AB45C1">
      <w:pPr>
        <w:spacing w:line="360" w:lineRule="auto"/>
        <w:jc w:val="both"/>
      </w:pPr>
    </w:p>
    <w:sectPr w:rsidR="00AB45C1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638C6" w14:textId="77777777" w:rsidR="00D26238" w:rsidRDefault="00D26238">
      <w:r>
        <w:separator/>
      </w:r>
    </w:p>
  </w:endnote>
  <w:endnote w:type="continuationSeparator" w:id="0">
    <w:p w14:paraId="1D7FADBF" w14:textId="77777777" w:rsidR="00D26238" w:rsidRDefault="00D26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CF0A6" w14:textId="77777777" w:rsidR="00D26238" w:rsidRDefault="00D26238">
      <w:r>
        <w:separator/>
      </w:r>
    </w:p>
  </w:footnote>
  <w:footnote w:type="continuationSeparator" w:id="0">
    <w:p w14:paraId="4C80F358" w14:textId="77777777" w:rsidR="00D26238" w:rsidRDefault="00D26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E926" w14:textId="43735228" w:rsidR="005A6A12" w:rsidRDefault="005A6A12">
    <w:pPr>
      <w:pStyle w:val="Nagwek"/>
    </w:pPr>
    <w:r>
      <w:rPr>
        <w:noProof/>
        <w:lang w:val="pl-PL" w:eastAsia="pl-PL"/>
      </w:rPr>
      <w:t xml:space="preserve">                                                   </w:t>
    </w:r>
    <w:r w:rsidR="008F101F">
      <w:rPr>
        <w:noProof/>
        <w:lang w:val="pl-PL" w:eastAsia="pl-PL"/>
      </w:rPr>
      <w:tab/>
    </w:r>
    <w:r w:rsidR="008F101F">
      <w:rPr>
        <w:noProof/>
        <w:lang w:val="pl-PL" w:eastAsia="pl-PL"/>
      </w:rPr>
      <w:tab/>
    </w:r>
    <w:r>
      <w:rPr>
        <w:noProof/>
        <w:lang w:val="pl-PL"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90B40"/>
    <w:rsid w:val="00094D4C"/>
    <w:rsid w:val="00165E65"/>
    <w:rsid w:val="001C3D22"/>
    <w:rsid w:val="001F671C"/>
    <w:rsid w:val="0021024A"/>
    <w:rsid w:val="00226D80"/>
    <w:rsid w:val="002838BF"/>
    <w:rsid w:val="002C0137"/>
    <w:rsid w:val="003150CB"/>
    <w:rsid w:val="00334C6D"/>
    <w:rsid w:val="004464CC"/>
    <w:rsid w:val="00475194"/>
    <w:rsid w:val="004A0B51"/>
    <w:rsid w:val="004A635E"/>
    <w:rsid w:val="004F303C"/>
    <w:rsid w:val="00500107"/>
    <w:rsid w:val="005A6A12"/>
    <w:rsid w:val="006165DD"/>
    <w:rsid w:val="006435FC"/>
    <w:rsid w:val="00672E3C"/>
    <w:rsid w:val="006B0B0C"/>
    <w:rsid w:val="006D4813"/>
    <w:rsid w:val="007D084A"/>
    <w:rsid w:val="007D2619"/>
    <w:rsid w:val="007F5661"/>
    <w:rsid w:val="008130A3"/>
    <w:rsid w:val="00821292"/>
    <w:rsid w:val="00896870"/>
    <w:rsid w:val="008A090E"/>
    <w:rsid w:val="008F101F"/>
    <w:rsid w:val="008F2D19"/>
    <w:rsid w:val="0090366C"/>
    <w:rsid w:val="009135F1"/>
    <w:rsid w:val="009362E7"/>
    <w:rsid w:val="00974F95"/>
    <w:rsid w:val="00A76B4A"/>
    <w:rsid w:val="00AB45C1"/>
    <w:rsid w:val="00AE08DB"/>
    <w:rsid w:val="00B376D9"/>
    <w:rsid w:val="00BE552C"/>
    <w:rsid w:val="00C87077"/>
    <w:rsid w:val="00CE1533"/>
    <w:rsid w:val="00D26238"/>
    <w:rsid w:val="00D27180"/>
    <w:rsid w:val="00D603CF"/>
    <w:rsid w:val="00DD1FDC"/>
    <w:rsid w:val="00EC21FB"/>
    <w:rsid w:val="00FB418A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27</cp:revision>
  <cp:lastPrinted>1899-12-31T23:00:00Z</cp:lastPrinted>
  <dcterms:created xsi:type="dcterms:W3CDTF">2022-11-07T10:47:00Z</dcterms:created>
  <dcterms:modified xsi:type="dcterms:W3CDTF">2024-06-20T21:36:00Z</dcterms:modified>
</cp:coreProperties>
</file>